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4EC5F"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674EC62" w14:textId="77777777">
        <w:tc>
          <w:tcPr>
            <w:tcW w:w="10419" w:type="dxa"/>
            <w:shd w:val="clear" w:color="auto" w:fill="auto"/>
          </w:tcPr>
          <w:p w14:paraId="2674EC60"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2674ED44" wp14:editId="2674ED45">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74EC61" w14:textId="77777777" w:rsidR="00472B25" w:rsidRDefault="00472B25" w:rsidP="005D2BD5">
            <w:pPr>
              <w:pStyle w:val="Pieddepage"/>
              <w:tabs>
                <w:tab w:val="clear" w:pos="4536"/>
                <w:tab w:val="clear" w:pos="9072"/>
              </w:tabs>
              <w:jc w:val="center"/>
            </w:pPr>
          </w:p>
        </w:tc>
      </w:tr>
    </w:tbl>
    <w:p w14:paraId="2674EC6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674EC68" w14:textId="77777777">
        <w:tc>
          <w:tcPr>
            <w:tcW w:w="9288" w:type="dxa"/>
            <w:shd w:val="clear" w:color="auto" w:fill="66CCFF"/>
          </w:tcPr>
          <w:p w14:paraId="2674EC64"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674EC65"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2674EC66"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2674EC67" w14:textId="77777777" w:rsidR="00472B25" w:rsidRDefault="00472B25">
            <w:pPr>
              <w:pStyle w:val="Titre8"/>
              <w:tabs>
                <w:tab w:val="num" w:pos="0"/>
                <w:tab w:val="right" w:pos="9639"/>
              </w:tabs>
              <w:spacing w:before="120" w:after="120"/>
            </w:pPr>
            <w:r>
              <w:rPr>
                <w:caps/>
                <w:sz w:val="28"/>
                <w:szCs w:val="28"/>
              </w:rPr>
              <w:t>DC2</w:t>
            </w:r>
          </w:p>
        </w:tc>
      </w:tr>
    </w:tbl>
    <w:p w14:paraId="2674EC69" w14:textId="77777777" w:rsidR="00472B25" w:rsidRDefault="00472B25">
      <w:pPr>
        <w:jc w:val="both"/>
        <w:rPr>
          <w:rFonts w:ascii="Arial" w:hAnsi="Arial" w:cs="Arial"/>
        </w:rPr>
      </w:pPr>
    </w:p>
    <w:p w14:paraId="2674EC6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2674EC6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2674EC6C"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674EC6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6F" w14:textId="77777777">
        <w:tc>
          <w:tcPr>
            <w:tcW w:w="10331" w:type="dxa"/>
            <w:shd w:val="clear" w:color="auto" w:fill="66CCFF"/>
          </w:tcPr>
          <w:p w14:paraId="2674EC6E"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8E7394D" w14:textId="77777777" w:rsidR="0037368F" w:rsidRDefault="0037368F" w:rsidP="0037368F">
      <w:pPr>
        <w:pStyle w:val="En-tte"/>
        <w:jc w:val="center"/>
        <w:rPr>
          <w:rFonts w:ascii="Arial" w:hAnsi="Arial" w:cs="Arial"/>
          <w:lang w:bidi="ml"/>
        </w:rPr>
      </w:pPr>
      <w:bookmarkStart w:id="0" w:name="_Hlk177133158"/>
    </w:p>
    <w:p w14:paraId="627B9F52" w14:textId="3E922D78" w:rsidR="0037368F" w:rsidRPr="0037368F" w:rsidRDefault="0037368F" w:rsidP="0037368F">
      <w:pPr>
        <w:pStyle w:val="En-tte"/>
        <w:jc w:val="center"/>
        <w:rPr>
          <w:rFonts w:ascii="Arial" w:hAnsi="Arial" w:cs="Arial"/>
          <w:b/>
          <w:bCs/>
          <w:lang w:bidi="ml"/>
        </w:rPr>
      </w:pPr>
      <w:r w:rsidRPr="0037368F">
        <w:rPr>
          <w:rFonts w:ascii="Arial" w:hAnsi="Arial" w:cs="Arial"/>
          <w:b/>
          <w:bCs/>
          <w:lang w:bidi="ml"/>
        </w:rPr>
        <w:t>Établissement Français du Sang – Hauts-de-France – Normandie</w:t>
      </w:r>
    </w:p>
    <w:p w14:paraId="3B9BF3D1"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Parc Eurasanté</w:t>
      </w:r>
    </w:p>
    <w:p w14:paraId="68E56966"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20 Avenue Pierre Mauroy</w:t>
      </w:r>
    </w:p>
    <w:p w14:paraId="44094B0A"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CS 40121</w:t>
      </w:r>
    </w:p>
    <w:p w14:paraId="3390A86F" w14:textId="77777777" w:rsidR="0037368F" w:rsidRPr="00150183" w:rsidRDefault="0037368F" w:rsidP="0037368F">
      <w:pPr>
        <w:pStyle w:val="En-tte"/>
        <w:jc w:val="center"/>
        <w:rPr>
          <w:rFonts w:ascii="Arial" w:hAnsi="Arial" w:cs="Arial"/>
          <w:lang w:bidi="ml"/>
        </w:rPr>
      </w:pPr>
      <w:r w:rsidRPr="00150183">
        <w:rPr>
          <w:rFonts w:ascii="Arial" w:hAnsi="Arial" w:cs="Arial"/>
          <w:lang w:bidi="ml"/>
        </w:rPr>
        <w:t>59373 LOOS Cedex</w:t>
      </w:r>
    </w:p>
    <w:p w14:paraId="4F9A7015" w14:textId="124BDB0D" w:rsidR="0037368F" w:rsidRPr="00150183" w:rsidRDefault="0037368F" w:rsidP="0037368F">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w:t>
      </w:r>
      <w:r w:rsidR="0097483A">
        <w:rPr>
          <w:rFonts w:ascii="Arial" w:hAnsi="Arial" w:cs="Arial"/>
          <w:lang w:bidi="ml"/>
        </w:rPr>
        <w:t>22.99</w:t>
      </w:r>
    </w:p>
    <w:p w14:paraId="72CAB396" w14:textId="77777777" w:rsidR="0037368F" w:rsidRDefault="0037368F" w:rsidP="0037368F">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bookmarkEnd w:id="0"/>
    <w:p w14:paraId="2674EC74" w14:textId="65587927" w:rsidR="00472B25" w:rsidRDefault="00472B25" w:rsidP="0037368F">
      <w:pPr>
        <w:pStyle w:val="Titre1"/>
        <w:numPr>
          <w:ilvl w:val="0"/>
          <w:numId w:val="0"/>
        </w:numPr>
        <w:spacing w:before="120"/>
        <w:jc w:val="both"/>
        <w:rPr>
          <w:rFonts w:ascii="Arial" w:hAnsi="Arial" w:cs="Arial"/>
          <w:b w:val="0"/>
          <w:bCs w:val="0"/>
        </w:rPr>
      </w:pPr>
    </w:p>
    <w:p w14:paraId="2674EC75"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77" w14:textId="77777777">
        <w:tc>
          <w:tcPr>
            <w:tcW w:w="10331" w:type="dxa"/>
            <w:shd w:val="clear" w:color="auto" w:fill="66CCFF"/>
          </w:tcPr>
          <w:p w14:paraId="2674EC7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674EC79" w14:textId="77777777" w:rsidR="00472B25" w:rsidRDefault="00472B25">
      <w:pPr>
        <w:rPr>
          <w:rFonts w:ascii="Arial" w:hAnsi="Arial" w:cs="Arial"/>
          <w:bCs/>
        </w:rPr>
      </w:pPr>
    </w:p>
    <w:p w14:paraId="2674EC7D" w14:textId="04D9129F" w:rsidR="00472B25" w:rsidRDefault="00F86559" w:rsidP="00F86559">
      <w:pPr>
        <w:jc w:val="center"/>
        <w:rPr>
          <w:rFonts w:ascii="Arial" w:hAnsi="Arial" w:cs="Arial"/>
          <w:bCs/>
        </w:rPr>
      </w:pPr>
      <w:r w:rsidRPr="00F86559">
        <w:rPr>
          <w:rFonts w:ascii="Arial" w:hAnsi="Arial" w:cs="Arial"/>
          <w:bCs/>
        </w:rPr>
        <w:t>PRESTATIONS DE NETTOYAGE ET D’ENTRETIEN DES LOCAUX ET PRESTATIONS ASSOCIEES DES SITES DE L’EFS HFNO</w:t>
      </w:r>
    </w:p>
    <w:p w14:paraId="25A9C1B4" w14:textId="77777777" w:rsidR="00F86559" w:rsidRDefault="00F8655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7F" w14:textId="77777777">
        <w:tc>
          <w:tcPr>
            <w:tcW w:w="10331" w:type="dxa"/>
            <w:shd w:val="clear" w:color="auto" w:fill="66CCFF"/>
          </w:tcPr>
          <w:p w14:paraId="2674EC7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2674EC80" w14:textId="77777777" w:rsidR="00472B25" w:rsidRDefault="00472B25">
      <w:pPr>
        <w:pStyle w:val="Titre9"/>
        <w:numPr>
          <w:ilvl w:val="0"/>
          <w:numId w:val="0"/>
        </w:numPr>
        <w:rPr>
          <w:i w:val="0"/>
          <w:sz w:val="20"/>
        </w:rPr>
      </w:pPr>
    </w:p>
    <w:p w14:paraId="2674EC81"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2674EC82" w14:textId="77777777" w:rsidR="00472B25" w:rsidRDefault="00472B25">
      <w:pPr>
        <w:pStyle w:val="Titre9"/>
        <w:tabs>
          <w:tab w:val="num" w:pos="0"/>
        </w:tabs>
        <w:ind w:left="0"/>
        <w:jc w:val="both"/>
        <w:rPr>
          <w:i w:val="0"/>
          <w:iCs w:val="0"/>
          <w:sz w:val="20"/>
          <w:szCs w:val="20"/>
        </w:rPr>
      </w:pPr>
    </w:p>
    <w:p w14:paraId="2674EC8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674EC84" w14:textId="77777777" w:rsidR="00472B25" w:rsidRDefault="00472B25">
      <w:pPr>
        <w:jc w:val="both"/>
        <w:rPr>
          <w:rFonts w:ascii="Arial" w:hAnsi="Arial" w:cs="Arial"/>
          <w:b/>
          <w:bCs/>
        </w:rPr>
      </w:pPr>
    </w:p>
    <w:p w14:paraId="2674EC85" w14:textId="77777777" w:rsidR="00472B25" w:rsidRDefault="00472B25">
      <w:pPr>
        <w:jc w:val="both"/>
        <w:rPr>
          <w:rFonts w:ascii="Arial" w:hAnsi="Arial" w:cs="Arial"/>
          <w:b/>
          <w:bCs/>
        </w:rPr>
      </w:pPr>
    </w:p>
    <w:p w14:paraId="2674EC86" w14:textId="77777777" w:rsidR="00472B25" w:rsidRDefault="00472B25">
      <w:pPr>
        <w:jc w:val="both"/>
        <w:rPr>
          <w:rFonts w:ascii="Arial" w:hAnsi="Arial" w:cs="Arial"/>
          <w:b/>
          <w:bCs/>
        </w:rPr>
      </w:pPr>
    </w:p>
    <w:p w14:paraId="2674EC87" w14:textId="77777777" w:rsidR="00472B25" w:rsidRDefault="00472B25">
      <w:pPr>
        <w:jc w:val="both"/>
        <w:rPr>
          <w:rFonts w:ascii="Arial" w:hAnsi="Arial" w:cs="Arial"/>
          <w:b/>
          <w:bCs/>
        </w:rPr>
      </w:pPr>
    </w:p>
    <w:p w14:paraId="2674EC88" w14:textId="77777777" w:rsidR="00472B25" w:rsidRDefault="00472B25">
      <w:pPr>
        <w:jc w:val="both"/>
        <w:rPr>
          <w:rFonts w:ascii="Arial" w:hAnsi="Arial" w:cs="Arial"/>
          <w:b/>
          <w:bCs/>
        </w:rPr>
      </w:pPr>
    </w:p>
    <w:p w14:paraId="2674EC89"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2674EC8A" w14:textId="77777777" w:rsidR="00472B25" w:rsidRDefault="00472B25">
      <w:pPr>
        <w:jc w:val="both"/>
        <w:rPr>
          <w:rFonts w:ascii="Arial" w:hAnsi="Arial" w:cs="Arial"/>
          <w:b/>
          <w:bCs/>
        </w:rPr>
      </w:pPr>
    </w:p>
    <w:p w14:paraId="2674EC8B" w14:textId="77777777" w:rsidR="00472B25" w:rsidRDefault="00472B25">
      <w:pPr>
        <w:jc w:val="both"/>
        <w:rPr>
          <w:rFonts w:ascii="Arial" w:hAnsi="Arial" w:cs="Arial"/>
          <w:b/>
          <w:bCs/>
        </w:rPr>
      </w:pPr>
    </w:p>
    <w:p w14:paraId="2674EC8C" w14:textId="77777777" w:rsidR="00472B25" w:rsidRDefault="00472B25">
      <w:pPr>
        <w:jc w:val="both"/>
        <w:rPr>
          <w:rFonts w:ascii="Arial" w:hAnsi="Arial" w:cs="Arial"/>
          <w:b/>
          <w:bCs/>
        </w:rPr>
      </w:pPr>
    </w:p>
    <w:p w14:paraId="2674EC8D" w14:textId="77777777" w:rsidR="00472B25" w:rsidRDefault="00472B25">
      <w:pPr>
        <w:jc w:val="both"/>
        <w:rPr>
          <w:rFonts w:ascii="Arial" w:hAnsi="Arial" w:cs="Arial"/>
          <w:b/>
          <w:bCs/>
        </w:rPr>
      </w:pPr>
    </w:p>
    <w:p w14:paraId="2674EC8E" w14:textId="77777777" w:rsidR="00472B25" w:rsidRDefault="00472B25">
      <w:pPr>
        <w:jc w:val="both"/>
        <w:rPr>
          <w:rFonts w:ascii="Arial" w:hAnsi="Arial" w:cs="Arial"/>
          <w:bCs/>
        </w:rPr>
      </w:pPr>
    </w:p>
    <w:p w14:paraId="2674EC8F" w14:textId="77777777" w:rsidR="00472B25" w:rsidRDefault="00472B25">
      <w:pPr>
        <w:jc w:val="both"/>
        <w:rPr>
          <w:rFonts w:ascii="Arial" w:hAnsi="Arial" w:cs="Arial"/>
          <w:bCs/>
        </w:rPr>
      </w:pPr>
    </w:p>
    <w:p w14:paraId="2674EC90"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2674EC91"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2674EC92"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674EC96" w14:textId="77777777" w:rsidTr="00D63EF7">
        <w:trPr>
          <w:gridAfter w:val="1"/>
          <w:wAfter w:w="10" w:type="dxa"/>
          <w:trHeight w:val="296"/>
        </w:trPr>
        <w:tc>
          <w:tcPr>
            <w:tcW w:w="8506" w:type="dxa"/>
            <w:gridSpan w:val="2"/>
            <w:shd w:val="clear" w:color="auto" w:fill="auto"/>
            <w:vAlign w:val="center"/>
          </w:tcPr>
          <w:p w14:paraId="2674EC93"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674EC94"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2674EC95" w14:textId="77777777" w:rsidR="00472B25" w:rsidRDefault="00472B25">
            <w:pPr>
              <w:snapToGrid w:val="0"/>
              <w:jc w:val="center"/>
              <w:rPr>
                <w:rFonts w:ascii="Arial" w:hAnsi="Arial" w:cs="Arial"/>
                <w:b/>
                <w:bCs/>
              </w:rPr>
            </w:pPr>
          </w:p>
        </w:tc>
      </w:tr>
      <w:tr w:rsidR="00261FC1" w14:paraId="2674EC9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97" w14:textId="77777777" w:rsidR="00261FC1" w:rsidRDefault="00261FC1">
            <w:pPr>
              <w:pStyle w:val="fcase1ertab"/>
              <w:snapToGrid w:val="0"/>
              <w:rPr>
                <w:rFonts w:ascii="Arial" w:hAnsi="Arial" w:cs="Arial"/>
                <w:b/>
                <w:bCs/>
              </w:rPr>
            </w:pPr>
          </w:p>
          <w:p w14:paraId="2674EC98"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483A">
              <w:fldChar w:fldCharType="separate"/>
            </w:r>
            <w:r>
              <w:fldChar w:fldCharType="end"/>
            </w:r>
            <w:r>
              <w:rPr>
                <w:rFonts w:ascii="Arial" w:hAnsi="Arial" w:cs="Arial"/>
                <w:bCs/>
              </w:rPr>
              <w:t xml:space="preserve"> </w:t>
            </w:r>
            <w:r>
              <w:rPr>
                <w:rFonts w:ascii="Arial" w:hAnsi="Arial" w:cs="Arial"/>
              </w:rPr>
              <w:t>Entreprise adaptée</w:t>
            </w:r>
          </w:p>
          <w:p w14:paraId="2674EC99"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674EC9A"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9B" w14:textId="77777777" w:rsidR="00261FC1" w:rsidRDefault="00261FC1">
            <w:pPr>
              <w:snapToGrid w:val="0"/>
              <w:ind w:left="170" w:right="170"/>
              <w:jc w:val="both"/>
              <w:rPr>
                <w:rFonts w:ascii="Arial" w:hAnsi="Arial" w:cs="Arial"/>
                <w:sz w:val="16"/>
                <w:szCs w:val="16"/>
              </w:rPr>
            </w:pPr>
          </w:p>
          <w:p w14:paraId="2674EC9C"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9D" w14:textId="77777777" w:rsidR="00261FC1" w:rsidRDefault="00261FC1">
            <w:pPr>
              <w:snapToGrid w:val="0"/>
              <w:jc w:val="both"/>
              <w:rPr>
                <w:rFonts w:ascii="Arial" w:hAnsi="Arial" w:cs="Arial"/>
                <w:b/>
                <w:bCs/>
              </w:rPr>
            </w:pPr>
          </w:p>
        </w:tc>
      </w:tr>
      <w:tr w:rsidR="00261FC1" w14:paraId="2674ECA6"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9F" w14:textId="77777777" w:rsidR="00261FC1" w:rsidRDefault="00261FC1">
            <w:pPr>
              <w:pStyle w:val="fcase1ertab"/>
              <w:snapToGrid w:val="0"/>
              <w:rPr>
                <w:rFonts w:ascii="Arial" w:hAnsi="Arial" w:cs="Arial"/>
                <w:b/>
                <w:bCs/>
              </w:rPr>
            </w:pPr>
          </w:p>
          <w:p w14:paraId="2674ECA0"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483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2674ECA1"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A2" w14:textId="77777777" w:rsidR="00261FC1" w:rsidRDefault="00261FC1">
            <w:pPr>
              <w:snapToGrid w:val="0"/>
              <w:ind w:left="170" w:right="170"/>
              <w:jc w:val="both"/>
              <w:rPr>
                <w:rFonts w:ascii="Arial" w:hAnsi="Arial" w:cs="Arial"/>
                <w:b/>
                <w:bCs/>
                <w:sz w:val="16"/>
                <w:szCs w:val="16"/>
              </w:rPr>
            </w:pPr>
          </w:p>
          <w:p w14:paraId="2674ECA3"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674ECA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A5" w14:textId="77777777" w:rsidR="00261FC1" w:rsidRDefault="00261FC1">
            <w:pPr>
              <w:snapToGrid w:val="0"/>
              <w:jc w:val="both"/>
              <w:rPr>
                <w:rFonts w:ascii="Arial" w:hAnsi="Arial" w:cs="Arial"/>
                <w:b/>
                <w:bCs/>
              </w:rPr>
            </w:pPr>
          </w:p>
        </w:tc>
      </w:tr>
      <w:tr w:rsidR="00261FC1" w14:paraId="2674ECB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74ECA7" w14:textId="77777777" w:rsidR="00261FC1" w:rsidRDefault="00261FC1" w:rsidP="00224E9C">
            <w:pPr>
              <w:pStyle w:val="fcase1ertab"/>
              <w:snapToGrid w:val="0"/>
              <w:rPr>
                <w:rFonts w:ascii="Arial" w:hAnsi="Arial" w:cs="Arial"/>
                <w:b/>
                <w:bCs/>
                <w:sz w:val="18"/>
                <w:szCs w:val="18"/>
              </w:rPr>
            </w:pPr>
          </w:p>
          <w:p w14:paraId="2674ECA8"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483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674ECA9"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2674ECAA" w14:textId="77777777" w:rsidR="00261FC1" w:rsidRDefault="00261FC1" w:rsidP="00224E9C">
            <w:pPr>
              <w:snapToGrid w:val="0"/>
              <w:ind w:left="170" w:right="170"/>
              <w:jc w:val="both"/>
              <w:rPr>
                <w:rFonts w:ascii="Arial" w:hAnsi="Arial" w:cs="Arial"/>
                <w:b/>
                <w:bCs/>
                <w:sz w:val="16"/>
                <w:szCs w:val="16"/>
              </w:rPr>
            </w:pPr>
          </w:p>
          <w:p w14:paraId="2674ECAB" w14:textId="77777777" w:rsidR="00261FC1" w:rsidRDefault="00261FC1" w:rsidP="00224E9C">
            <w:pPr>
              <w:snapToGrid w:val="0"/>
              <w:ind w:left="170" w:right="170"/>
              <w:jc w:val="both"/>
              <w:rPr>
                <w:rFonts w:ascii="Arial" w:hAnsi="Arial" w:cs="Arial"/>
                <w:b/>
                <w:bCs/>
                <w:sz w:val="16"/>
                <w:szCs w:val="16"/>
              </w:rPr>
            </w:pPr>
          </w:p>
          <w:p w14:paraId="2674ECAC" w14:textId="77777777" w:rsidR="00261FC1" w:rsidRDefault="00261FC1" w:rsidP="00224E9C">
            <w:pPr>
              <w:snapToGrid w:val="0"/>
              <w:ind w:left="170" w:right="170"/>
              <w:jc w:val="both"/>
              <w:rPr>
                <w:rFonts w:ascii="Arial" w:hAnsi="Arial" w:cs="Arial"/>
                <w:b/>
                <w:bCs/>
                <w:sz w:val="16"/>
                <w:szCs w:val="16"/>
              </w:rPr>
            </w:pPr>
          </w:p>
          <w:p w14:paraId="2674ECAD" w14:textId="77777777" w:rsidR="00261FC1" w:rsidRDefault="00261FC1" w:rsidP="00224E9C">
            <w:pPr>
              <w:snapToGrid w:val="0"/>
              <w:ind w:left="170" w:right="170"/>
              <w:jc w:val="both"/>
              <w:rPr>
                <w:rFonts w:ascii="Arial" w:hAnsi="Arial" w:cs="Arial"/>
                <w:b/>
                <w:bCs/>
                <w:sz w:val="16"/>
                <w:szCs w:val="16"/>
              </w:rPr>
            </w:pPr>
          </w:p>
          <w:p w14:paraId="2674ECAE"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2674ECAF" w14:textId="77777777" w:rsidR="00261FC1" w:rsidRDefault="00261FC1" w:rsidP="00224E9C">
            <w:pPr>
              <w:snapToGrid w:val="0"/>
              <w:jc w:val="both"/>
              <w:rPr>
                <w:rFonts w:ascii="Arial" w:hAnsi="Arial" w:cs="Arial"/>
                <w:b/>
                <w:bCs/>
              </w:rPr>
            </w:pPr>
          </w:p>
        </w:tc>
      </w:tr>
      <w:tr w:rsidR="00261FC1" w14:paraId="2674ECB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B1" w14:textId="77777777" w:rsidR="00261FC1" w:rsidRDefault="00261FC1">
            <w:pPr>
              <w:pStyle w:val="fcase1ertab"/>
              <w:snapToGrid w:val="0"/>
              <w:rPr>
                <w:rFonts w:ascii="Arial" w:hAnsi="Arial" w:cs="Arial"/>
                <w:b/>
                <w:bCs/>
                <w:sz w:val="18"/>
                <w:szCs w:val="18"/>
              </w:rPr>
            </w:pPr>
          </w:p>
          <w:p w14:paraId="2674ECB2"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7483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2674ECB3"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B4" w14:textId="77777777" w:rsidR="00261FC1" w:rsidRDefault="00261FC1">
            <w:pPr>
              <w:snapToGrid w:val="0"/>
              <w:ind w:left="170" w:right="170"/>
              <w:jc w:val="both"/>
              <w:rPr>
                <w:rFonts w:ascii="Arial" w:hAnsi="Arial" w:cs="Arial"/>
                <w:b/>
                <w:bCs/>
                <w:sz w:val="16"/>
                <w:szCs w:val="16"/>
              </w:rPr>
            </w:pPr>
          </w:p>
          <w:p w14:paraId="2674ECB5" w14:textId="77777777" w:rsidR="00261FC1" w:rsidRDefault="00261FC1">
            <w:pPr>
              <w:snapToGrid w:val="0"/>
              <w:ind w:left="170" w:right="170"/>
              <w:jc w:val="both"/>
              <w:rPr>
                <w:rFonts w:ascii="Arial" w:hAnsi="Arial" w:cs="Arial"/>
                <w:b/>
                <w:bCs/>
                <w:sz w:val="16"/>
                <w:szCs w:val="16"/>
              </w:rPr>
            </w:pPr>
          </w:p>
          <w:p w14:paraId="2674ECB6" w14:textId="77777777" w:rsidR="00261FC1" w:rsidRDefault="00261FC1">
            <w:pPr>
              <w:snapToGrid w:val="0"/>
              <w:ind w:left="170" w:right="170"/>
              <w:jc w:val="both"/>
              <w:rPr>
                <w:rFonts w:ascii="Arial" w:hAnsi="Arial" w:cs="Arial"/>
                <w:b/>
                <w:bCs/>
                <w:sz w:val="16"/>
                <w:szCs w:val="16"/>
              </w:rPr>
            </w:pPr>
          </w:p>
          <w:p w14:paraId="2674ECB7" w14:textId="77777777" w:rsidR="00261FC1" w:rsidRDefault="00261FC1">
            <w:pPr>
              <w:snapToGrid w:val="0"/>
              <w:ind w:left="170" w:right="170"/>
              <w:jc w:val="both"/>
              <w:rPr>
                <w:rFonts w:ascii="Arial" w:hAnsi="Arial" w:cs="Arial"/>
                <w:b/>
                <w:bCs/>
                <w:sz w:val="16"/>
                <w:szCs w:val="16"/>
              </w:rPr>
            </w:pPr>
          </w:p>
          <w:p w14:paraId="2674ECB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B9" w14:textId="77777777" w:rsidR="00261FC1" w:rsidRDefault="00261FC1">
            <w:pPr>
              <w:snapToGrid w:val="0"/>
              <w:jc w:val="both"/>
              <w:rPr>
                <w:rFonts w:ascii="Arial" w:hAnsi="Arial" w:cs="Arial"/>
                <w:b/>
                <w:bCs/>
              </w:rPr>
            </w:pPr>
          </w:p>
        </w:tc>
      </w:tr>
      <w:tr w:rsidR="00E83C20" w14:paraId="2674ECC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74ECBB" w14:textId="77777777" w:rsidR="00E83C20" w:rsidRDefault="00E83C20" w:rsidP="00D4627D">
            <w:pPr>
              <w:pStyle w:val="fcase1ertab"/>
              <w:snapToGrid w:val="0"/>
              <w:rPr>
                <w:rFonts w:ascii="Arial" w:hAnsi="Arial" w:cs="Arial"/>
                <w:b/>
                <w:bCs/>
                <w:sz w:val="18"/>
                <w:szCs w:val="18"/>
              </w:rPr>
            </w:pPr>
          </w:p>
          <w:p w14:paraId="2674ECB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97483A">
              <w:rPr>
                <w:rFonts w:ascii="Arial" w:hAnsi="Arial" w:cs="Arial"/>
              </w:rPr>
            </w:r>
            <w:r w:rsidR="0097483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2674ECBD"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674ECBE" w14:textId="77777777" w:rsidR="00E83C20" w:rsidRDefault="00E83C20" w:rsidP="00D4627D">
            <w:pPr>
              <w:snapToGrid w:val="0"/>
              <w:ind w:left="170" w:right="170"/>
              <w:jc w:val="both"/>
              <w:rPr>
                <w:rFonts w:ascii="Arial" w:hAnsi="Arial" w:cs="Arial"/>
                <w:b/>
                <w:bCs/>
                <w:sz w:val="16"/>
                <w:szCs w:val="16"/>
              </w:rPr>
            </w:pPr>
          </w:p>
          <w:p w14:paraId="2674ECB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674ECC0" w14:textId="77777777" w:rsidR="00E83C20" w:rsidRDefault="00E83C20" w:rsidP="00D4627D">
            <w:pPr>
              <w:snapToGrid w:val="0"/>
              <w:ind w:left="170" w:right="170"/>
              <w:jc w:val="both"/>
              <w:rPr>
                <w:rFonts w:ascii="Arial" w:hAnsi="Arial" w:cs="Arial"/>
                <w:b/>
                <w:bCs/>
                <w:sz w:val="16"/>
                <w:szCs w:val="16"/>
              </w:rPr>
            </w:pPr>
          </w:p>
          <w:p w14:paraId="2674ECC1" w14:textId="77777777" w:rsidR="00E83C20" w:rsidRDefault="00E83C20" w:rsidP="00D4627D">
            <w:pPr>
              <w:snapToGrid w:val="0"/>
              <w:ind w:left="170" w:right="170"/>
              <w:jc w:val="both"/>
              <w:rPr>
                <w:rFonts w:ascii="Arial" w:hAnsi="Arial" w:cs="Arial"/>
                <w:b/>
                <w:bCs/>
                <w:sz w:val="16"/>
                <w:szCs w:val="16"/>
              </w:rPr>
            </w:pPr>
          </w:p>
          <w:p w14:paraId="2674ECC2"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674ECC3" w14:textId="77777777" w:rsidR="00E83C20" w:rsidRDefault="00E83C20" w:rsidP="00D4627D">
            <w:pPr>
              <w:snapToGrid w:val="0"/>
              <w:jc w:val="both"/>
              <w:rPr>
                <w:rFonts w:ascii="Arial" w:hAnsi="Arial" w:cs="Arial"/>
                <w:b/>
                <w:bCs/>
              </w:rPr>
            </w:pPr>
          </w:p>
        </w:tc>
      </w:tr>
    </w:tbl>
    <w:p w14:paraId="2674ECC5" w14:textId="77777777" w:rsidR="00261FC1" w:rsidRDefault="00261FC1" w:rsidP="00D21AD8">
      <w:pPr>
        <w:tabs>
          <w:tab w:val="left" w:pos="-142"/>
          <w:tab w:val="left" w:pos="4111"/>
        </w:tabs>
        <w:rPr>
          <w:rFonts w:ascii="Arial" w:hAnsi="Arial" w:cs="Arial"/>
          <w:b/>
          <w:bCs/>
          <w:sz w:val="22"/>
          <w:szCs w:val="22"/>
        </w:rPr>
      </w:pPr>
    </w:p>
    <w:p w14:paraId="2674ECC6"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674ECC8" w14:textId="77777777" w:rsidTr="005C765E">
        <w:tc>
          <w:tcPr>
            <w:tcW w:w="10344" w:type="dxa"/>
            <w:shd w:val="clear" w:color="auto" w:fill="66CCFF"/>
          </w:tcPr>
          <w:p w14:paraId="2674ECC7"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2674ECC9" w14:textId="77777777" w:rsidR="00D21AD8" w:rsidRDefault="00D21AD8" w:rsidP="00D21AD8">
      <w:pPr>
        <w:tabs>
          <w:tab w:val="left" w:pos="-142"/>
          <w:tab w:val="left" w:pos="4111"/>
        </w:tabs>
        <w:rPr>
          <w:rFonts w:ascii="Arial" w:hAnsi="Arial" w:cs="Arial"/>
          <w:b/>
          <w:bCs/>
          <w:sz w:val="22"/>
          <w:szCs w:val="22"/>
        </w:rPr>
      </w:pPr>
    </w:p>
    <w:p w14:paraId="2674ECCA"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2674ECC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C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C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CE" w14:textId="77777777" w:rsidR="002611DA" w:rsidRDefault="002611DA">
      <w:pPr>
        <w:suppressAutoHyphens w:val="0"/>
        <w:rPr>
          <w:rFonts w:ascii="Arial" w:hAnsi="Arial" w:cs="Arial"/>
        </w:rPr>
      </w:pPr>
      <w:r>
        <w:rPr>
          <w:rFonts w:ascii="Arial" w:hAnsi="Arial" w:cs="Arial"/>
        </w:rPr>
        <w:br w:type="page"/>
      </w:r>
    </w:p>
    <w:p w14:paraId="2674ECCF"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674ECD1" w14:textId="77777777" w:rsidTr="00261FC1">
        <w:tc>
          <w:tcPr>
            <w:tcW w:w="10331" w:type="dxa"/>
            <w:shd w:val="clear" w:color="auto" w:fill="66CCFF"/>
          </w:tcPr>
          <w:p w14:paraId="2674ECD0"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2674ECD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674ECD3"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2674ECD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D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D6"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D7" w14:textId="77777777" w:rsidR="00C56C9E" w:rsidRDefault="00C56C9E">
      <w:pPr>
        <w:pStyle w:val="En-tte"/>
        <w:tabs>
          <w:tab w:val="clear" w:pos="4536"/>
          <w:tab w:val="clear" w:pos="9072"/>
          <w:tab w:val="left" w:pos="0"/>
          <w:tab w:val="left" w:pos="2160"/>
        </w:tabs>
        <w:rPr>
          <w:rFonts w:ascii="Arial" w:hAnsi="Arial" w:cs="Arial"/>
          <w:b/>
          <w:bCs/>
        </w:rPr>
      </w:pPr>
    </w:p>
    <w:p w14:paraId="2674ECD8"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2674ECD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674ECD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674ECD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74ECD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674ECD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74ECD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674ECE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674ECD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2674ECE0" w14:textId="77777777" w:rsidR="00472B25" w:rsidRDefault="00472B25">
            <w:pPr>
              <w:tabs>
                <w:tab w:val="left" w:pos="864"/>
              </w:tabs>
              <w:snapToGrid w:val="0"/>
              <w:spacing w:before="120" w:after="120"/>
              <w:rPr>
                <w:rFonts w:ascii="Arial" w:hAnsi="Arial" w:cs="Arial"/>
                <w:sz w:val="16"/>
                <w:szCs w:val="16"/>
              </w:rPr>
            </w:pPr>
          </w:p>
          <w:p w14:paraId="2674ECE1"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674ECE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674ECE3" w14:textId="77777777" w:rsidR="00472B25" w:rsidRDefault="00472B25">
            <w:pPr>
              <w:tabs>
                <w:tab w:val="left" w:pos="864"/>
              </w:tabs>
              <w:snapToGrid w:val="0"/>
              <w:spacing w:before="120" w:after="120"/>
              <w:jc w:val="right"/>
              <w:rPr>
                <w:rFonts w:ascii="Arial" w:hAnsi="Arial" w:cs="Arial"/>
                <w:sz w:val="16"/>
                <w:szCs w:val="16"/>
              </w:rPr>
            </w:pPr>
          </w:p>
        </w:tc>
      </w:tr>
      <w:tr w:rsidR="00472B25" w14:paraId="2674ECEC" w14:textId="77777777">
        <w:trPr>
          <w:trHeight w:val="737"/>
        </w:trPr>
        <w:tc>
          <w:tcPr>
            <w:tcW w:w="2566" w:type="dxa"/>
            <w:tcBorders>
              <w:left w:val="single" w:sz="8" w:space="0" w:color="000000"/>
              <w:bottom w:val="single" w:sz="8" w:space="0" w:color="000000"/>
            </w:tcBorders>
            <w:shd w:val="clear" w:color="auto" w:fill="auto"/>
          </w:tcPr>
          <w:p w14:paraId="2674ECE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2674ECE6" w14:textId="77777777" w:rsidR="00472B25" w:rsidRDefault="00472B25">
            <w:pPr>
              <w:tabs>
                <w:tab w:val="left" w:pos="864"/>
              </w:tabs>
              <w:snapToGrid w:val="0"/>
              <w:spacing w:before="120" w:after="120"/>
              <w:rPr>
                <w:rFonts w:ascii="Arial" w:hAnsi="Arial" w:cs="Arial"/>
                <w:sz w:val="16"/>
                <w:szCs w:val="16"/>
              </w:rPr>
            </w:pPr>
          </w:p>
          <w:p w14:paraId="2674ECE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674ECE8" w14:textId="77777777" w:rsidR="00472B25" w:rsidRDefault="00472B25">
            <w:pPr>
              <w:tabs>
                <w:tab w:val="left" w:pos="864"/>
              </w:tabs>
              <w:snapToGrid w:val="0"/>
              <w:spacing w:before="120" w:after="120"/>
              <w:jc w:val="right"/>
              <w:rPr>
                <w:rFonts w:ascii="Arial" w:hAnsi="Arial" w:cs="Arial"/>
                <w:sz w:val="16"/>
                <w:szCs w:val="16"/>
              </w:rPr>
            </w:pPr>
          </w:p>
          <w:p w14:paraId="2674ECE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674ECEA" w14:textId="77777777" w:rsidR="00472B25" w:rsidRDefault="00472B25">
            <w:pPr>
              <w:tabs>
                <w:tab w:val="left" w:pos="864"/>
              </w:tabs>
              <w:snapToGrid w:val="0"/>
              <w:spacing w:before="120" w:after="120"/>
              <w:jc w:val="right"/>
              <w:rPr>
                <w:rFonts w:ascii="Arial" w:hAnsi="Arial" w:cs="Arial"/>
                <w:sz w:val="16"/>
                <w:szCs w:val="16"/>
              </w:rPr>
            </w:pPr>
          </w:p>
          <w:p w14:paraId="2674ECE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674ECED" w14:textId="77777777" w:rsidR="00472B25" w:rsidRDefault="00472B25">
      <w:pPr>
        <w:tabs>
          <w:tab w:val="left" w:pos="864"/>
        </w:tabs>
        <w:jc w:val="both"/>
        <w:rPr>
          <w:rFonts w:ascii="Arial" w:hAnsi="Arial" w:cs="Arial"/>
        </w:rPr>
      </w:pPr>
    </w:p>
    <w:p w14:paraId="2674ECEE" w14:textId="77777777" w:rsidR="00E657EE" w:rsidRDefault="00E657EE">
      <w:pPr>
        <w:tabs>
          <w:tab w:val="left" w:pos="864"/>
        </w:tabs>
        <w:jc w:val="both"/>
        <w:rPr>
          <w:rFonts w:ascii="Arial" w:hAnsi="Arial" w:cs="Arial"/>
        </w:rPr>
      </w:pPr>
    </w:p>
    <w:p w14:paraId="2674ECEF"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674ECF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2674ECF1"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97483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97483A">
        <w:fldChar w:fldCharType="separate"/>
      </w:r>
      <w:r>
        <w:fldChar w:fldCharType="end"/>
      </w:r>
      <w:r>
        <w:t xml:space="preserve">  </w:t>
      </w:r>
    </w:p>
    <w:p w14:paraId="2674ECF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2674ECF3"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74ECF5" w14:textId="77777777" w:rsidTr="00224E9C">
        <w:tc>
          <w:tcPr>
            <w:tcW w:w="10331" w:type="dxa"/>
            <w:shd w:val="clear" w:color="auto" w:fill="66CCFF"/>
          </w:tcPr>
          <w:p w14:paraId="2674ECF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674ECF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674ECF7"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674ECF8"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A"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674ECFC" w14:textId="77777777" w:rsidR="00614607" w:rsidRDefault="00614607">
      <w:pPr>
        <w:pStyle w:val="En-tte"/>
        <w:tabs>
          <w:tab w:val="clear" w:pos="4536"/>
          <w:tab w:val="clear" w:pos="9072"/>
          <w:tab w:val="left" w:pos="864"/>
        </w:tabs>
        <w:rPr>
          <w:rFonts w:ascii="Arial" w:hAnsi="Arial" w:cs="Arial"/>
        </w:rPr>
      </w:pPr>
    </w:p>
    <w:p w14:paraId="2674ECFD"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CFF" w14:textId="77777777">
        <w:tc>
          <w:tcPr>
            <w:tcW w:w="10331" w:type="dxa"/>
            <w:shd w:val="clear" w:color="auto" w:fill="66CCFF"/>
          </w:tcPr>
          <w:p w14:paraId="2674ECFE"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674ED00"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2674ED01" w14:textId="77777777" w:rsidR="00472B25" w:rsidRDefault="00472B25">
      <w:pPr>
        <w:tabs>
          <w:tab w:val="left" w:pos="576"/>
        </w:tabs>
        <w:rPr>
          <w:rFonts w:ascii="Arial" w:hAnsi="Arial" w:cs="Arial"/>
          <w:iCs/>
        </w:rPr>
      </w:pPr>
    </w:p>
    <w:p w14:paraId="2674ED02"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674ED03"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2674ED04" w14:textId="77777777" w:rsidR="00472B25" w:rsidRDefault="00472B25">
      <w:pPr>
        <w:pStyle w:val="En-tte"/>
        <w:tabs>
          <w:tab w:val="clear" w:pos="4536"/>
          <w:tab w:val="clear" w:pos="9072"/>
          <w:tab w:val="left" w:pos="864"/>
        </w:tabs>
        <w:rPr>
          <w:rFonts w:ascii="Arial" w:hAnsi="Arial" w:cs="Arial"/>
        </w:rPr>
      </w:pPr>
    </w:p>
    <w:p w14:paraId="2674ED05" w14:textId="77777777" w:rsidR="006A5F71" w:rsidRDefault="006A5F71">
      <w:pPr>
        <w:pStyle w:val="En-tte"/>
        <w:tabs>
          <w:tab w:val="clear" w:pos="4536"/>
          <w:tab w:val="clear" w:pos="9072"/>
          <w:tab w:val="left" w:pos="864"/>
        </w:tabs>
        <w:rPr>
          <w:rFonts w:ascii="Arial" w:hAnsi="Arial" w:cs="Arial"/>
        </w:rPr>
      </w:pPr>
    </w:p>
    <w:p w14:paraId="2674ED06" w14:textId="77777777" w:rsidR="002611DA" w:rsidRDefault="002611DA">
      <w:pPr>
        <w:suppressAutoHyphens w:val="0"/>
        <w:rPr>
          <w:rFonts w:ascii="Arial" w:hAnsi="Arial" w:cs="Arial"/>
        </w:rPr>
      </w:pPr>
      <w:r>
        <w:rPr>
          <w:rFonts w:ascii="Arial" w:hAnsi="Arial" w:cs="Arial"/>
        </w:rPr>
        <w:br w:type="page"/>
      </w:r>
    </w:p>
    <w:p w14:paraId="2674ED07"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74ED09" w14:textId="77777777">
        <w:tc>
          <w:tcPr>
            <w:tcW w:w="10331" w:type="dxa"/>
            <w:shd w:val="clear" w:color="auto" w:fill="66CCFF"/>
          </w:tcPr>
          <w:p w14:paraId="2674ED08"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2674ED0A" w14:textId="77777777" w:rsidR="00472B25" w:rsidRDefault="00472B25">
      <w:pPr>
        <w:tabs>
          <w:tab w:val="left" w:pos="426"/>
        </w:tabs>
        <w:jc w:val="both"/>
        <w:rPr>
          <w:rFonts w:ascii="Arial" w:hAnsi="Arial" w:cs="Arial"/>
          <w:spacing w:val="-10"/>
        </w:rPr>
      </w:pPr>
    </w:p>
    <w:p w14:paraId="2674ED0B" w14:textId="77777777" w:rsidR="00472B25" w:rsidRDefault="00472B25">
      <w:pPr>
        <w:tabs>
          <w:tab w:val="left" w:pos="426"/>
        </w:tabs>
        <w:jc w:val="both"/>
        <w:rPr>
          <w:rFonts w:ascii="Arial" w:hAnsi="Arial" w:cs="Arial"/>
          <w:spacing w:val="-10"/>
        </w:rPr>
      </w:pPr>
    </w:p>
    <w:p w14:paraId="2674ED0C"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2674ED0D" w14:textId="77777777" w:rsidR="00472B25" w:rsidRDefault="00472B25">
      <w:pPr>
        <w:tabs>
          <w:tab w:val="left" w:pos="426"/>
        </w:tabs>
        <w:jc w:val="both"/>
        <w:rPr>
          <w:rFonts w:ascii="Arial" w:hAnsi="Arial" w:cs="Arial"/>
          <w:spacing w:val="-10"/>
        </w:rPr>
      </w:pPr>
    </w:p>
    <w:p w14:paraId="2674ED0E" w14:textId="77777777" w:rsidR="0013398C" w:rsidRDefault="0013398C">
      <w:pPr>
        <w:tabs>
          <w:tab w:val="left" w:pos="426"/>
        </w:tabs>
        <w:jc w:val="both"/>
        <w:rPr>
          <w:rFonts w:ascii="Arial" w:hAnsi="Arial" w:cs="Arial"/>
          <w:spacing w:val="-10"/>
        </w:rPr>
      </w:pPr>
    </w:p>
    <w:p w14:paraId="2674ED0F" w14:textId="77777777" w:rsidR="00472B25" w:rsidRDefault="00472B25">
      <w:pPr>
        <w:tabs>
          <w:tab w:val="left" w:pos="426"/>
        </w:tabs>
        <w:jc w:val="both"/>
        <w:rPr>
          <w:rFonts w:ascii="Arial" w:hAnsi="Arial" w:cs="Arial"/>
          <w:spacing w:val="-10"/>
        </w:rPr>
      </w:pPr>
    </w:p>
    <w:p w14:paraId="2674ED10" w14:textId="77777777" w:rsidR="00472B25" w:rsidRDefault="00472B25">
      <w:pPr>
        <w:tabs>
          <w:tab w:val="left" w:pos="426"/>
        </w:tabs>
        <w:jc w:val="both"/>
        <w:rPr>
          <w:rFonts w:ascii="Arial" w:hAnsi="Arial" w:cs="Arial"/>
          <w:spacing w:val="-10"/>
        </w:rPr>
      </w:pPr>
    </w:p>
    <w:p w14:paraId="2674ED11"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674ED12" w14:textId="77777777" w:rsidR="00472B25" w:rsidRPr="0013398C" w:rsidRDefault="00472B25">
      <w:pPr>
        <w:tabs>
          <w:tab w:val="left" w:pos="426"/>
        </w:tabs>
        <w:jc w:val="both"/>
        <w:rPr>
          <w:rFonts w:ascii="Arial" w:hAnsi="Arial" w:cs="Arial"/>
          <w:spacing w:val="-10"/>
          <w:sz w:val="22"/>
          <w:szCs w:val="22"/>
        </w:rPr>
      </w:pPr>
    </w:p>
    <w:p w14:paraId="2674ED13" w14:textId="77777777" w:rsidR="00472B25" w:rsidRDefault="00472B25">
      <w:pPr>
        <w:tabs>
          <w:tab w:val="left" w:pos="576"/>
        </w:tabs>
        <w:rPr>
          <w:rFonts w:ascii="Arial" w:hAnsi="Arial" w:cs="Arial"/>
        </w:rPr>
      </w:pPr>
    </w:p>
    <w:p w14:paraId="2674ED14" w14:textId="77777777" w:rsidR="00472B25" w:rsidRDefault="00472B25">
      <w:pPr>
        <w:jc w:val="both"/>
        <w:rPr>
          <w:rFonts w:ascii="Arial" w:hAnsi="Arial" w:cs="Arial"/>
        </w:rPr>
      </w:pPr>
    </w:p>
    <w:p w14:paraId="2674ED15" w14:textId="77777777" w:rsidR="00B80B6A" w:rsidRDefault="00B80B6A">
      <w:pPr>
        <w:jc w:val="both"/>
        <w:rPr>
          <w:rFonts w:ascii="Arial" w:hAnsi="Arial" w:cs="Arial"/>
        </w:rPr>
      </w:pPr>
    </w:p>
    <w:p w14:paraId="2674ED16" w14:textId="77777777" w:rsidR="00B80B6A" w:rsidRDefault="00B80B6A">
      <w:pPr>
        <w:jc w:val="both"/>
        <w:rPr>
          <w:rFonts w:ascii="Arial" w:hAnsi="Arial" w:cs="Arial"/>
        </w:rPr>
      </w:pPr>
    </w:p>
    <w:p w14:paraId="2674ED17" w14:textId="77777777" w:rsidR="00B80B6A" w:rsidRDefault="00B80B6A">
      <w:pPr>
        <w:jc w:val="both"/>
        <w:rPr>
          <w:rFonts w:ascii="Arial" w:hAnsi="Arial" w:cs="Arial"/>
        </w:rPr>
      </w:pPr>
    </w:p>
    <w:p w14:paraId="2674ED18" w14:textId="77777777" w:rsidR="00B80B6A" w:rsidRDefault="00B80B6A">
      <w:pPr>
        <w:jc w:val="both"/>
        <w:rPr>
          <w:rFonts w:ascii="Arial" w:hAnsi="Arial" w:cs="Arial"/>
        </w:rPr>
      </w:pPr>
    </w:p>
    <w:p w14:paraId="2674ED19" w14:textId="77777777" w:rsidR="00B80B6A" w:rsidRDefault="00B80B6A">
      <w:pPr>
        <w:jc w:val="both"/>
        <w:rPr>
          <w:rFonts w:ascii="Arial" w:hAnsi="Arial" w:cs="Arial"/>
        </w:rPr>
      </w:pPr>
    </w:p>
    <w:p w14:paraId="2674ED1A" w14:textId="77777777" w:rsidR="00B80B6A" w:rsidRDefault="00B80B6A">
      <w:pPr>
        <w:jc w:val="both"/>
        <w:rPr>
          <w:rFonts w:ascii="Arial" w:hAnsi="Arial" w:cs="Arial"/>
        </w:rPr>
      </w:pPr>
    </w:p>
    <w:p w14:paraId="2674ED1B" w14:textId="77777777" w:rsidR="00B80B6A" w:rsidRDefault="00B80B6A">
      <w:pPr>
        <w:jc w:val="both"/>
        <w:rPr>
          <w:rFonts w:ascii="Arial" w:hAnsi="Arial" w:cs="Arial"/>
        </w:rPr>
      </w:pPr>
    </w:p>
    <w:p w14:paraId="2674ED1C" w14:textId="77777777" w:rsidR="00B80B6A" w:rsidRDefault="00B80B6A">
      <w:pPr>
        <w:jc w:val="both"/>
        <w:rPr>
          <w:rFonts w:ascii="Arial" w:hAnsi="Arial" w:cs="Arial"/>
        </w:rPr>
      </w:pPr>
    </w:p>
    <w:p w14:paraId="2674ED1D" w14:textId="77777777" w:rsidR="00B80B6A" w:rsidRDefault="00B80B6A">
      <w:pPr>
        <w:jc w:val="both"/>
        <w:rPr>
          <w:rFonts w:ascii="Arial" w:hAnsi="Arial" w:cs="Arial"/>
        </w:rPr>
      </w:pPr>
    </w:p>
    <w:p w14:paraId="2674ED1E" w14:textId="77777777" w:rsidR="00B80B6A" w:rsidRDefault="00B80B6A">
      <w:pPr>
        <w:jc w:val="both"/>
        <w:rPr>
          <w:rFonts w:ascii="Arial" w:hAnsi="Arial" w:cs="Arial"/>
        </w:rPr>
      </w:pPr>
    </w:p>
    <w:p w14:paraId="2674ED1F" w14:textId="77777777" w:rsidR="00B80B6A" w:rsidRDefault="00B80B6A">
      <w:pPr>
        <w:jc w:val="both"/>
        <w:rPr>
          <w:rFonts w:ascii="Arial" w:hAnsi="Arial" w:cs="Arial"/>
        </w:rPr>
      </w:pPr>
    </w:p>
    <w:p w14:paraId="2674ED20" w14:textId="77777777" w:rsidR="00B80B6A" w:rsidRDefault="00B80B6A">
      <w:pPr>
        <w:jc w:val="both"/>
        <w:rPr>
          <w:rFonts w:ascii="Arial" w:hAnsi="Arial" w:cs="Arial"/>
        </w:rPr>
      </w:pPr>
    </w:p>
    <w:p w14:paraId="2674ED21" w14:textId="77777777" w:rsidR="00B80B6A" w:rsidRDefault="00B80B6A">
      <w:pPr>
        <w:jc w:val="both"/>
        <w:rPr>
          <w:rFonts w:ascii="Arial" w:hAnsi="Arial" w:cs="Arial"/>
        </w:rPr>
      </w:pPr>
    </w:p>
    <w:p w14:paraId="2674ED22" w14:textId="77777777" w:rsidR="00B80B6A" w:rsidRDefault="00B80B6A">
      <w:pPr>
        <w:jc w:val="both"/>
        <w:rPr>
          <w:rFonts w:ascii="Arial" w:hAnsi="Arial" w:cs="Arial"/>
        </w:rPr>
      </w:pPr>
    </w:p>
    <w:p w14:paraId="2674ED23" w14:textId="77777777" w:rsidR="00B80B6A" w:rsidRDefault="00B80B6A">
      <w:pPr>
        <w:jc w:val="both"/>
        <w:rPr>
          <w:rFonts w:ascii="Arial" w:hAnsi="Arial" w:cs="Arial"/>
        </w:rPr>
      </w:pPr>
    </w:p>
    <w:p w14:paraId="2674ED24" w14:textId="77777777" w:rsidR="00B80B6A" w:rsidRDefault="00B80B6A">
      <w:pPr>
        <w:jc w:val="both"/>
        <w:rPr>
          <w:rFonts w:ascii="Arial" w:hAnsi="Arial" w:cs="Arial"/>
        </w:rPr>
      </w:pPr>
    </w:p>
    <w:p w14:paraId="2674ED25" w14:textId="77777777" w:rsidR="00B80B6A" w:rsidRDefault="00B80B6A">
      <w:pPr>
        <w:jc w:val="both"/>
        <w:rPr>
          <w:rFonts w:ascii="Arial" w:hAnsi="Arial" w:cs="Arial"/>
        </w:rPr>
      </w:pPr>
    </w:p>
    <w:p w14:paraId="2674ED26" w14:textId="77777777" w:rsidR="00B71E45" w:rsidRDefault="00B71E45">
      <w:pPr>
        <w:jc w:val="both"/>
        <w:rPr>
          <w:rFonts w:ascii="Arial" w:hAnsi="Arial" w:cs="Arial"/>
        </w:rPr>
      </w:pPr>
    </w:p>
    <w:p w14:paraId="2674ED27" w14:textId="77777777" w:rsidR="00B71E45" w:rsidRDefault="00B71E45">
      <w:pPr>
        <w:jc w:val="both"/>
        <w:rPr>
          <w:rFonts w:ascii="Arial" w:hAnsi="Arial" w:cs="Arial"/>
        </w:rPr>
      </w:pPr>
    </w:p>
    <w:p w14:paraId="2674ED28" w14:textId="77777777" w:rsidR="00B71E45" w:rsidRDefault="00B71E45">
      <w:pPr>
        <w:jc w:val="both"/>
        <w:rPr>
          <w:rFonts w:ascii="Arial" w:hAnsi="Arial" w:cs="Arial"/>
        </w:rPr>
      </w:pPr>
    </w:p>
    <w:p w14:paraId="2674ED29" w14:textId="77777777" w:rsidR="00B71E45" w:rsidRDefault="00B71E45">
      <w:pPr>
        <w:jc w:val="both"/>
        <w:rPr>
          <w:rFonts w:ascii="Arial" w:hAnsi="Arial" w:cs="Arial"/>
        </w:rPr>
      </w:pPr>
    </w:p>
    <w:p w14:paraId="2674ED2A" w14:textId="77777777" w:rsidR="00B80B6A" w:rsidRDefault="00B80B6A">
      <w:pPr>
        <w:jc w:val="both"/>
        <w:rPr>
          <w:rFonts w:ascii="Arial" w:hAnsi="Arial" w:cs="Arial"/>
        </w:rPr>
      </w:pPr>
    </w:p>
    <w:p w14:paraId="2674ED2B" w14:textId="77777777" w:rsidR="00B71E45" w:rsidRDefault="00B71E45">
      <w:pPr>
        <w:jc w:val="both"/>
        <w:rPr>
          <w:rFonts w:ascii="Arial" w:hAnsi="Arial" w:cs="Arial"/>
        </w:rPr>
      </w:pPr>
    </w:p>
    <w:p w14:paraId="2674ED2C" w14:textId="77777777" w:rsidR="00B71E45" w:rsidRDefault="00B71E45">
      <w:pPr>
        <w:jc w:val="both"/>
        <w:rPr>
          <w:rFonts w:ascii="Arial" w:hAnsi="Arial" w:cs="Arial"/>
        </w:rPr>
      </w:pPr>
    </w:p>
    <w:p w14:paraId="2674ED2D" w14:textId="77777777" w:rsidR="00B71E45" w:rsidRDefault="00B71E45">
      <w:pPr>
        <w:jc w:val="both"/>
        <w:rPr>
          <w:rFonts w:ascii="Arial" w:hAnsi="Arial" w:cs="Arial"/>
        </w:rPr>
      </w:pPr>
    </w:p>
    <w:p w14:paraId="2674ED2E" w14:textId="77777777" w:rsidR="00B71E45" w:rsidRDefault="00B71E45">
      <w:pPr>
        <w:jc w:val="both"/>
        <w:rPr>
          <w:rFonts w:ascii="Arial" w:hAnsi="Arial" w:cs="Arial"/>
        </w:rPr>
      </w:pPr>
    </w:p>
    <w:p w14:paraId="2674ED2F" w14:textId="77777777" w:rsidR="00B71E45" w:rsidRDefault="00B71E45">
      <w:pPr>
        <w:jc w:val="both"/>
        <w:rPr>
          <w:rFonts w:ascii="Arial" w:hAnsi="Arial" w:cs="Arial"/>
        </w:rPr>
      </w:pPr>
    </w:p>
    <w:p w14:paraId="2674ED30" w14:textId="77777777" w:rsidR="00B71E45" w:rsidRDefault="00B71E45">
      <w:pPr>
        <w:jc w:val="both"/>
        <w:rPr>
          <w:rFonts w:ascii="Arial" w:hAnsi="Arial" w:cs="Arial"/>
        </w:rPr>
      </w:pPr>
    </w:p>
    <w:p w14:paraId="2674ED31" w14:textId="77777777" w:rsidR="00B71E45" w:rsidRDefault="00B71E45">
      <w:pPr>
        <w:jc w:val="both"/>
        <w:rPr>
          <w:rFonts w:ascii="Arial" w:hAnsi="Arial" w:cs="Arial"/>
        </w:rPr>
      </w:pPr>
    </w:p>
    <w:p w14:paraId="2674ED32" w14:textId="77777777" w:rsidR="00B71E45" w:rsidRDefault="00B71E45">
      <w:pPr>
        <w:jc w:val="both"/>
        <w:rPr>
          <w:rFonts w:ascii="Arial" w:hAnsi="Arial" w:cs="Arial"/>
        </w:rPr>
      </w:pPr>
    </w:p>
    <w:p w14:paraId="2674ED33" w14:textId="77777777" w:rsidR="00B71E45" w:rsidRDefault="00B71E45">
      <w:pPr>
        <w:jc w:val="both"/>
        <w:rPr>
          <w:rFonts w:ascii="Arial" w:hAnsi="Arial" w:cs="Arial"/>
        </w:rPr>
      </w:pPr>
    </w:p>
    <w:p w14:paraId="2674ED34" w14:textId="77777777" w:rsidR="00B71E45" w:rsidRDefault="00B71E45">
      <w:pPr>
        <w:jc w:val="both"/>
        <w:rPr>
          <w:rFonts w:ascii="Arial" w:hAnsi="Arial" w:cs="Arial"/>
        </w:rPr>
      </w:pPr>
    </w:p>
    <w:p w14:paraId="2674ED35" w14:textId="77777777" w:rsidR="00B71E45" w:rsidRDefault="00B71E45">
      <w:pPr>
        <w:jc w:val="both"/>
        <w:rPr>
          <w:rFonts w:ascii="Arial" w:hAnsi="Arial" w:cs="Arial"/>
        </w:rPr>
      </w:pPr>
    </w:p>
    <w:p w14:paraId="2674ED36" w14:textId="77777777" w:rsidR="00B71E45" w:rsidRDefault="00B71E45">
      <w:pPr>
        <w:jc w:val="both"/>
        <w:rPr>
          <w:rFonts w:ascii="Arial" w:hAnsi="Arial" w:cs="Arial"/>
        </w:rPr>
      </w:pPr>
    </w:p>
    <w:p w14:paraId="2674ED37" w14:textId="77777777" w:rsidR="00B71E45" w:rsidRDefault="00B71E45">
      <w:pPr>
        <w:jc w:val="both"/>
        <w:rPr>
          <w:rFonts w:ascii="Arial" w:hAnsi="Arial" w:cs="Arial"/>
        </w:rPr>
      </w:pPr>
    </w:p>
    <w:p w14:paraId="2674ED38" w14:textId="77777777" w:rsidR="00B71E45" w:rsidRDefault="00B71E45">
      <w:pPr>
        <w:jc w:val="both"/>
        <w:rPr>
          <w:rFonts w:ascii="Arial" w:hAnsi="Arial" w:cs="Arial"/>
        </w:rPr>
      </w:pPr>
    </w:p>
    <w:p w14:paraId="2674ED39" w14:textId="77777777" w:rsidR="00B71E45" w:rsidRDefault="00B71E45">
      <w:pPr>
        <w:jc w:val="both"/>
        <w:rPr>
          <w:rFonts w:ascii="Arial" w:hAnsi="Arial" w:cs="Arial"/>
        </w:rPr>
      </w:pPr>
    </w:p>
    <w:p w14:paraId="2674ED3A" w14:textId="77777777" w:rsidR="00B71E45" w:rsidRDefault="00B71E45">
      <w:pPr>
        <w:jc w:val="both"/>
        <w:rPr>
          <w:rFonts w:ascii="Arial" w:hAnsi="Arial" w:cs="Arial"/>
        </w:rPr>
      </w:pPr>
    </w:p>
    <w:p w14:paraId="2674ED3B" w14:textId="77777777" w:rsidR="00B71E45" w:rsidRDefault="00B71E45">
      <w:pPr>
        <w:jc w:val="both"/>
        <w:rPr>
          <w:rFonts w:ascii="Arial" w:hAnsi="Arial" w:cs="Arial"/>
        </w:rPr>
      </w:pPr>
    </w:p>
    <w:p w14:paraId="2674ED3C" w14:textId="77777777" w:rsidR="00B71E45" w:rsidRDefault="00B71E45">
      <w:pPr>
        <w:jc w:val="both"/>
        <w:rPr>
          <w:rFonts w:ascii="Arial" w:hAnsi="Arial" w:cs="Arial"/>
        </w:rPr>
      </w:pPr>
    </w:p>
    <w:p w14:paraId="2674ED3D" w14:textId="77777777" w:rsidR="00B71E45" w:rsidRDefault="00B71E45">
      <w:pPr>
        <w:jc w:val="both"/>
        <w:rPr>
          <w:rFonts w:ascii="Arial" w:hAnsi="Arial" w:cs="Arial"/>
        </w:rPr>
      </w:pPr>
    </w:p>
    <w:p w14:paraId="2674ED3E" w14:textId="77777777" w:rsidR="00B71E45" w:rsidRDefault="00B71E45">
      <w:pPr>
        <w:jc w:val="both"/>
        <w:rPr>
          <w:rFonts w:ascii="Arial" w:hAnsi="Arial" w:cs="Arial"/>
        </w:rPr>
      </w:pPr>
    </w:p>
    <w:p w14:paraId="2674ED3F" w14:textId="77777777" w:rsidR="00B71E45" w:rsidRDefault="00B71E45">
      <w:pPr>
        <w:jc w:val="both"/>
        <w:rPr>
          <w:rFonts w:ascii="Arial" w:hAnsi="Arial" w:cs="Arial"/>
        </w:rPr>
      </w:pPr>
    </w:p>
    <w:p w14:paraId="2674ED40" w14:textId="77777777" w:rsidR="00B71E45" w:rsidRDefault="00B71E45">
      <w:pPr>
        <w:jc w:val="both"/>
        <w:rPr>
          <w:rFonts w:ascii="Arial" w:hAnsi="Arial" w:cs="Arial"/>
        </w:rPr>
      </w:pPr>
    </w:p>
    <w:p w14:paraId="2674ED41" w14:textId="77777777" w:rsidR="00B71E45" w:rsidRDefault="00B71E45">
      <w:pPr>
        <w:jc w:val="both"/>
        <w:rPr>
          <w:rFonts w:ascii="Arial" w:hAnsi="Arial" w:cs="Arial"/>
        </w:rPr>
      </w:pPr>
    </w:p>
    <w:p w14:paraId="2674ED42" w14:textId="77777777" w:rsidR="00B71E45" w:rsidRDefault="00B71E45">
      <w:pPr>
        <w:jc w:val="both"/>
        <w:rPr>
          <w:rFonts w:ascii="Arial" w:hAnsi="Arial" w:cs="Arial"/>
        </w:rPr>
      </w:pPr>
    </w:p>
    <w:p w14:paraId="2674ED43"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ED48" w14:textId="77777777" w:rsidR="005C6314" w:rsidRDefault="005C6314">
      <w:r>
        <w:separator/>
      </w:r>
    </w:p>
  </w:endnote>
  <w:endnote w:type="continuationSeparator" w:id="0">
    <w:p w14:paraId="2674ED49"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2674ED50" w14:textId="77777777">
      <w:trPr>
        <w:tblHeader/>
      </w:trPr>
      <w:tc>
        <w:tcPr>
          <w:tcW w:w="3513" w:type="dxa"/>
          <w:shd w:val="clear" w:color="auto" w:fill="66CCFF"/>
        </w:tcPr>
        <w:p w14:paraId="2674ED4A"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674ED4B" w14:textId="6B234A0D" w:rsidR="00472B25" w:rsidRPr="00066897" w:rsidRDefault="0097483A">
          <w:pPr>
            <w:shd w:val="clear" w:color="auto" w:fill="66CCFF"/>
            <w:snapToGrid w:val="0"/>
            <w:jc w:val="center"/>
            <w:rPr>
              <w:rFonts w:ascii="Arial" w:hAnsi="Arial" w:cs="Arial"/>
              <w:b/>
              <w:bCs/>
              <w:sz w:val="18"/>
              <w:szCs w:val="18"/>
            </w:rPr>
          </w:pPr>
          <w:r w:rsidRPr="001C0B3D">
            <w:rPr>
              <w:rFonts w:ascii="Arial" w:hAnsi="Arial" w:cs="Arial"/>
              <w:b/>
              <w:iCs/>
            </w:rPr>
            <w:t>HFNO 365 – Prestations de nettoyage et d’entretien des locaux</w:t>
          </w:r>
        </w:p>
      </w:tc>
      <w:tc>
        <w:tcPr>
          <w:tcW w:w="900" w:type="dxa"/>
          <w:shd w:val="clear" w:color="auto" w:fill="66CCFF"/>
        </w:tcPr>
        <w:p w14:paraId="2674ED4C"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2674ED4D"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2674ED4E"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2674ED4F"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2674ED51"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4ED46" w14:textId="77777777" w:rsidR="005C6314" w:rsidRDefault="005C6314">
      <w:r>
        <w:separator/>
      </w:r>
    </w:p>
  </w:footnote>
  <w:footnote w:type="continuationSeparator" w:id="0">
    <w:p w14:paraId="2674ED47"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7368F"/>
    <w:rsid w:val="003D0EE0"/>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C03ED"/>
    <w:rsid w:val="006E2F47"/>
    <w:rsid w:val="006E6210"/>
    <w:rsid w:val="00743286"/>
    <w:rsid w:val="007509C7"/>
    <w:rsid w:val="007A7713"/>
    <w:rsid w:val="007C0A0D"/>
    <w:rsid w:val="00815797"/>
    <w:rsid w:val="00866311"/>
    <w:rsid w:val="008715A8"/>
    <w:rsid w:val="00887F8C"/>
    <w:rsid w:val="008A3707"/>
    <w:rsid w:val="0090530B"/>
    <w:rsid w:val="00906660"/>
    <w:rsid w:val="0094174C"/>
    <w:rsid w:val="0097483A"/>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86559"/>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74EC5F"/>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AF2B82-348A-41F5-A5A3-43F3E114251A}">
  <ds:schemaRefs>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8cabc909-925b-4993-810a-c39a03b082db"/>
    <ds:schemaRef ds:uri="3db10a5d-558e-4c80-b55c-f43536d34388"/>
    <ds:schemaRef ds:uri="http://schemas.microsoft.com/sharepoint/v3"/>
  </ds:schemaRefs>
</ds:datastoreItem>
</file>

<file path=customXml/itemProps2.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1248</Words>
  <Characters>6870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8102</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SMITH Helene</cp:lastModifiedBy>
  <cp:revision>7</cp:revision>
  <cp:lastPrinted>2016-03-31T08:52:00Z</cp:lastPrinted>
  <dcterms:created xsi:type="dcterms:W3CDTF">2025-01-31T10:32:00Z</dcterms:created>
  <dcterms:modified xsi:type="dcterms:W3CDTF">2025-12-08T14:25:00Z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